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403DF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10D3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11104E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BC17B8">
        <w:rPr>
          <w:rFonts w:asciiTheme="minorHAnsi" w:hAnsiTheme="minorHAnsi" w:cstheme="minorHAnsi"/>
          <w:b/>
          <w:sz w:val="20"/>
          <w:lang w:eastAsia="pl-PL"/>
        </w:rPr>
        <w:t>0</w:t>
      </w:r>
      <w:r w:rsidR="00794BDD">
        <w:rPr>
          <w:rFonts w:asciiTheme="minorHAnsi" w:hAnsiTheme="minorHAnsi" w:cstheme="minorHAnsi"/>
          <w:b/>
          <w:sz w:val="20"/>
          <w:lang w:eastAsia="pl-PL"/>
        </w:rPr>
        <w:t>2401</w:t>
      </w:r>
      <w:r w:rsidR="00C0339C">
        <w:rPr>
          <w:rFonts w:asciiTheme="minorHAnsi" w:hAnsiTheme="minorHAnsi" w:cstheme="minorHAnsi"/>
          <w:b/>
          <w:sz w:val="20"/>
          <w:lang w:eastAsia="pl-PL"/>
        </w:rPr>
        <w:t>/202</w:t>
      </w:r>
      <w:r w:rsidR="00BC17B8">
        <w:rPr>
          <w:rFonts w:asciiTheme="minorHAnsi" w:hAnsiTheme="minorHAnsi" w:cstheme="minorHAnsi"/>
          <w:b/>
          <w:sz w:val="20"/>
          <w:lang w:eastAsia="pl-PL"/>
        </w:rPr>
        <w:t>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516DBB" w:rsidRPr="00516DBB">
        <w:rPr>
          <w:rFonts w:asciiTheme="minorHAnsi" w:eastAsiaTheme="minorHAnsi" w:hAnsiTheme="minorHAnsi" w:cstheme="minorHAnsi"/>
          <w:b/>
          <w:szCs w:val="22"/>
        </w:rPr>
        <w:t xml:space="preserve">Wykonanie dokumentacji projektowej w branży elektroenergetycznej na terenie działania OŁD RE Łódź i RE </w:t>
      </w:r>
      <w:r w:rsidR="00794BDD">
        <w:rPr>
          <w:rFonts w:asciiTheme="minorHAnsi" w:eastAsiaTheme="minorHAnsi" w:hAnsiTheme="minorHAnsi" w:cstheme="minorHAnsi"/>
          <w:b/>
          <w:szCs w:val="22"/>
        </w:rPr>
        <w:t>Bełchatów</w:t>
      </w:r>
      <w:bookmarkStart w:id="2" w:name="_GoBack"/>
      <w:bookmarkEnd w:id="2"/>
      <w:r w:rsidR="00516DBB">
        <w:rPr>
          <w:rFonts w:asciiTheme="minorHAnsi" w:eastAsiaTheme="minorHAnsi" w:hAnsiTheme="minorHAnsi" w:cstheme="minorHAnsi"/>
          <w:b/>
          <w:szCs w:val="22"/>
        </w:rPr>
        <w:t xml:space="preserve"> w podziale na 5 części</w:t>
      </w:r>
      <w:r w:rsidR="00F9457D" w:rsidRPr="0088475D">
        <w:rPr>
          <w:rFonts w:asciiTheme="minorHAnsi" w:hAnsiTheme="minorHAnsi" w:cstheme="minorHAnsi"/>
          <w:b/>
          <w:szCs w:val="22"/>
        </w:rPr>
        <w:t>,</w:t>
      </w:r>
      <w:r w:rsidR="00F9457D">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CF0EC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94BD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94BD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DFB0563" w14:textId="77777777" w:rsidR="00D6426B" w:rsidRDefault="00D6426B" w:rsidP="00D6426B">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20A7D36" wp14:editId="377236B7">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49D1EC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BC17B8">
      <w:rPr>
        <w:rFonts w:asciiTheme="minorHAnsi" w:hAnsiTheme="minorHAnsi" w:cstheme="minorHAnsi"/>
        <w:sz w:val="18"/>
        <w:szCs w:val="18"/>
      </w:rPr>
      <w:t>0</w:t>
    </w:r>
    <w:r w:rsidR="00794BDD">
      <w:rPr>
        <w:rFonts w:asciiTheme="minorHAnsi" w:hAnsiTheme="minorHAnsi" w:cstheme="minorHAnsi"/>
        <w:sz w:val="18"/>
        <w:szCs w:val="18"/>
      </w:rPr>
      <w:t>2401</w:t>
    </w:r>
    <w:r w:rsidR="00D14D61">
      <w:rPr>
        <w:rFonts w:asciiTheme="minorHAnsi" w:hAnsiTheme="minorHAnsi" w:cstheme="minorHAnsi"/>
        <w:sz w:val="18"/>
        <w:szCs w:val="18"/>
      </w:rPr>
      <w:t>/202</w:t>
    </w:r>
    <w:r w:rsidR="00BC17B8">
      <w:rPr>
        <w:rFonts w:asciiTheme="minorHAnsi" w:hAnsiTheme="minorHAnsi" w:cstheme="minorHAnsi"/>
        <w:sz w:val="18"/>
        <w:szCs w:val="18"/>
      </w:rPr>
      <w:t>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32"/>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D5"/>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0A"/>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4F3"/>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3CE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92B"/>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6DBB"/>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1A8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4BDD"/>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8A5"/>
    <w:rsid w:val="00BB3EA1"/>
    <w:rsid w:val="00BB42EE"/>
    <w:rsid w:val="00BB6FB0"/>
    <w:rsid w:val="00BC1318"/>
    <w:rsid w:val="00BC17B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D3D"/>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9A6"/>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4D61"/>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26B"/>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1A2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D02"/>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6C"/>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EC4"/>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2AB"/>
    <w:rsid w:val="00EB05F2"/>
    <w:rsid w:val="00EB0940"/>
    <w:rsid w:val="00EB0ADA"/>
    <w:rsid w:val="00EB0D46"/>
    <w:rsid w:val="00EB2044"/>
    <w:rsid w:val="00EB249F"/>
    <w:rsid w:val="00EB3B09"/>
    <w:rsid w:val="00EB430C"/>
    <w:rsid w:val="00EB51A7"/>
    <w:rsid w:val="00EB6BF2"/>
    <w:rsid w:val="00EB7AC1"/>
    <w:rsid w:val="00EC086B"/>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8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57D"/>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POST/DYS/OLD/GZ/02401/2025                        </dmsv2SWPP2ObjectNumber>
    <dmsv2SWPP2SumMD5 xmlns="http://schemas.microsoft.com/sharepoint/v3">23f6e28135e24a7a69c169a5e45d1b1e</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XD3KHSRJV2AP-496110365-19961</_dlc_DocId>
    <_dlc_DocIdUrl xmlns="a19cb1c7-c5c7-46d4-85ae-d83685407bba">
      <Url>https://swpp2.dms.gkpge.pl/sites/38/_layouts/15/DocIdRedir.aspx?ID=XD3KHSRJV2AP-496110365-19961</Url>
      <Description>XD3KHSRJV2AP-496110365-19961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E748740-D22F-4EB2-83F9-4588495036A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C284C32-1170-4129-AB1F-648B655475C9}">
  <ds:schemaRefs>
    <ds:schemaRef ds:uri="http://schemas.openxmlformats.org/officeDocument/2006/bibliography"/>
  </ds:schemaRefs>
</ds:datastoreItem>
</file>

<file path=customXml/itemProps6.xml><?xml version="1.0" encoding="utf-8"?>
<ds:datastoreItem xmlns:ds="http://schemas.openxmlformats.org/officeDocument/2006/customXml" ds:itemID="{E6B5501D-1FC7-44E4-9287-C2414D0FFA62}"/>
</file>

<file path=docProps/app.xml><?xml version="1.0" encoding="utf-8"?>
<Properties xmlns="http://schemas.openxmlformats.org/officeDocument/2006/extended-properties" xmlns:vt="http://schemas.openxmlformats.org/officeDocument/2006/docPropsVTypes">
  <Template>Normal</Template>
  <TotalTime>48</TotalTime>
  <Pages>2</Pages>
  <Words>487</Words>
  <Characters>2927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56</cp:revision>
  <cp:lastPrinted>2021-02-26T13:14:00Z</cp:lastPrinted>
  <dcterms:created xsi:type="dcterms:W3CDTF">2021-04-09T12:53:00Z</dcterms:created>
  <dcterms:modified xsi:type="dcterms:W3CDTF">2025-06-25T11:26:00Z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4f04836e-3612-41e4-8fb0-112d24612723</vt:lpwstr>
  </property>
</Properties>
</file>